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711F4336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 xml:space="preserve">Załącznik nr </w:t>
      </w:r>
      <w:r w:rsidR="00215D30">
        <w:rPr>
          <w:rFonts w:asciiTheme="minorHAnsi" w:eastAsia="Arial" w:hAnsiTheme="minorHAnsi" w:cstheme="minorHAnsi"/>
          <w:color w:val="0000CC"/>
          <w:sz w:val="24"/>
          <w:szCs w:val="24"/>
        </w:rPr>
        <w:t>1</w:t>
      </w:r>
    </w:p>
    <w:p w14:paraId="5609F5AD" w14:textId="77777777" w:rsidR="00D91C81" w:rsidRDefault="00D91C81" w:rsidP="00D91C81">
      <w:pPr>
        <w:pStyle w:val="Nagwek4"/>
        <w:numPr>
          <w:ilvl w:val="0"/>
          <w:numId w:val="0"/>
        </w:numPr>
        <w:jc w:val="center"/>
        <w:rPr>
          <w:sz w:val="26"/>
          <w:szCs w:val="26"/>
        </w:rPr>
      </w:pPr>
    </w:p>
    <w:p w14:paraId="6D814F07" w14:textId="77777777" w:rsidR="00D91C81" w:rsidRDefault="00D91C81" w:rsidP="00D91C81">
      <w:pPr>
        <w:pStyle w:val="Nagwek4"/>
        <w:numPr>
          <w:ilvl w:val="0"/>
          <w:numId w:val="0"/>
        </w:numPr>
        <w:jc w:val="center"/>
        <w:rPr>
          <w:sz w:val="26"/>
          <w:szCs w:val="26"/>
        </w:rPr>
      </w:pPr>
    </w:p>
    <w:p w14:paraId="1A5EE506" w14:textId="77777777" w:rsidR="00D91013" w:rsidRDefault="00D91013" w:rsidP="00D91013">
      <w:pPr>
        <w:rPr>
          <w:rFonts w:asciiTheme="minorHAnsi" w:hAnsiTheme="minorHAnsi" w:cstheme="minorHAnsi"/>
          <w:lang w:bidi="ar-SA"/>
        </w:rPr>
      </w:pPr>
    </w:p>
    <w:p w14:paraId="18CE063E" w14:textId="77777777" w:rsidR="00D91013" w:rsidRDefault="00215D30" w:rsidP="00672F5A">
      <w:pPr>
        <w:spacing w:line="360" w:lineRule="auto"/>
        <w:jc w:val="center"/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b/>
          <w:bCs/>
          <w:kern w:val="1"/>
          <w:sz w:val="22"/>
          <w:szCs w:val="22"/>
          <w:lang w:eastAsia="zh-CN" w:bidi="hi-IN"/>
        </w:rPr>
        <w:t>FORMULARZ</w:t>
      </w:r>
      <w:r w:rsidRPr="00215D30"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bCs/>
          <w:kern w:val="1"/>
          <w:sz w:val="22"/>
          <w:szCs w:val="22"/>
          <w:lang w:eastAsia="zh-CN" w:bidi="hi-IN"/>
        </w:rPr>
        <w:t>OFERTOWY</w:t>
      </w:r>
      <w:r w:rsidRPr="00215D30"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  <w:t xml:space="preserve">                                                                                 </w:t>
      </w:r>
    </w:p>
    <w:p w14:paraId="740A47C8" w14:textId="7D3601CA" w:rsidR="00215D30" w:rsidRPr="00D91013" w:rsidRDefault="00215D30" w:rsidP="00672F5A">
      <w:pPr>
        <w:spacing w:line="360" w:lineRule="auto"/>
        <w:jc w:val="center"/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</w:pPr>
      <w:r w:rsidRPr="00215D30"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  <w:t xml:space="preserve">Wykonawcy </w:t>
      </w:r>
      <w:r w:rsidRPr="00215D30">
        <w:rPr>
          <w:rFonts w:eastAsia="Arial" w:cs="Times New Roman"/>
          <w:b/>
          <w:bCs/>
          <w:kern w:val="1"/>
          <w:sz w:val="22"/>
          <w:szCs w:val="22"/>
          <w:lang w:eastAsia="zh-CN" w:bidi="hi-IN"/>
        </w:rPr>
        <w:t>w trybie przetargu nieograniczonego</w:t>
      </w:r>
      <w:r w:rsidRPr="00215D30">
        <w:rPr>
          <w:rFonts w:eastAsia="Lucida Sans Unicode" w:cs="Times New Roman"/>
          <w:b/>
          <w:bCs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  <w:t xml:space="preserve">na podstawie ustawy z dnia </w:t>
      </w:r>
      <w:r w:rsidR="00D91013"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  <w:br/>
      </w:r>
      <w:r w:rsidRPr="00215D30">
        <w:rPr>
          <w:rFonts w:eastAsia="Times New Roman" w:cs="Times New Roman"/>
          <w:b/>
          <w:bCs/>
          <w:kern w:val="1"/>
          <w:sz w:val="22"/>
          <w:szCs w:val="22"/>
          <w:lang w:eastAsia="zh-CN" w:bidi="hi-IN"/>
        </w:rPr>
        <w:t>11 września 2019 r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.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Prawo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zamówień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publicznych</w:t>
      </w:r>
    </w:p>
    <w:p w14:paraId="4970C92E" w14:textId="77777777" w:rsidR="00215D30" w:rsidRPr="00215D30" w:rsidRDefault="00215D30" w:rsidP="00215D30">
      <w:pPr>
        <w:rPr>
          <w:rFonts w:eastAsia="Arial" w:cs="Times New Roman"/>
          <w:b/>
          <w:bCs/>
          <w:kern w:val="1"/>
          <w:sz w:val="22"/>
          <w:szCs w:val="22"/>
          <w:lang w:eastAsia="zh-CN" w:bidi="hi-IN"/>
        </w:rPr>
      </w:pPr>
    </w:p>
    <w:p w14:paraId="06E2B791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Dane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dotyczące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Wykonawcy:</w:t>
      </w:r>
    </w:p>
    <w:p w14:paraId="42A8DE96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63700113" w14:textId="271F1AA0" w:rsidR="00215D30" w:rsidRPr="00215D30" w:rsidRDefault="00215D30" w:rsidP="00215D30">
      <w:pPr>
        <w:rPr>
          <w:rFonts w:eastAsia="Lucida Sans Unicode" w:cs="Mangal"/>
          <w:kern w:val="1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Nazwa.</w:t>
      </w:r>
      <w:r w:rsidRPr="00215D30">
        <w:rPr>
          <w:rFonts w:eastAsia="Lucida Sans Unicode" w:cs="Mangal"/>
          <w:kern w:val="1"/>
          <w:lang w:eastAsia="zh-CN" w:bidi="hi-IN"/>
        </w:rPr>
        <w:t>...........................................................................................................................................</w:t>
      </w:r>
    </w:p>
    <w:p w14:paraId="5AE614E9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47BD14C6" w14:textId="6F4D2871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Siedziba.......................................................................................................................................................</w:t>
      </w:r>
    </w:p>
    <w:p w14:paraId="3BD2B983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5696A746" w14:textId="5C0F76C1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>
        <w:rPr>
          <w:rFonts w:eastAsia="Lucida Sans Unicode" w:cs="Times New Roman"/>
          <w:kern w:val="1"/>
          <w:sz w:val="22"/>
          <w:szCs w:val="22"/>
          <w:lang w:eastAsia="zh-CN" w:bidi="hi-IN"/>
        </w:rPr>
        <w:t>n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r</w:t>
      </w:r>
      <w:r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te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lefonu................................................................................................................................................</w:t>
      </w:r>
      <w:r>
        <w:rPr>
          <w:rFonts w:eastAsia="Lucida Sans Unicode" w:cs="Times New Roman"/>
          <w:kern w:val="1"/>
          <w:sz w:val="22"/>
          <w:szCs w:val="22"/>
          <w:lang w:eastAsia="zh-CN" w:bidi="hi-IN"/>
        </w:rPr>
        <w:t>..</w:t>
      </w:r>
    </w:p>
    <w:p w14:paraId="40D4D21C" w14:textId="77777777" w:rsid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6C9C1872" w14:textId="7B157D21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nr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>
        <w:rPr>
          <w:rFonts w:eastAsia="Times New Roman" w:cs="Times New Roman"/>
          <w:kern w:val="1"/>
          <w:sz w:val="22"/>
          <w:szCs w:val="22"/>
          <w:lang w:eastAsia="zh-CN" w:bidi="hi-IN"/>
        </w:rPr>
        <w:t>N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IP........................................................................................................................................................</w:t>
      </w:r>
      <w:r>
        <w:rPr>
          <w:rFonts w:eastAsia="Lucida Sans Unicode" w:cs="Times New Roman"/>
          <w:kern w:val="1"/>
          <w:sz w:val="22"/>
          <w:szCs w:val="22"/>
          <w:lang w:eastAsia="zh-CN" w:bidi="hi-IN"/>
        </w:rPr>
        <w:t>..</w:t>
      </w:r>
    </w:p>
    <w:p w14:paraId="3B62BC75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55E4B5D6" w14:textId="7B6C2369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nr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REGON.................................................................................................................................................</w:t>
      </w:r>
      <w:r>
        <w:rPr>
          <w:rFonts w:eastAsia="Lucida Sans Unicode" w:cs="Times New Roman"/>
          <w:kern w:val="1"/>
          <w:sz w:val="22"/>
          <w:szCs w:val="22"/>
          <w:lang w:eastAsia="zh-CN" w:bidi="hi-IN"/>
        </w:rPr>
        <w:t>.</w:t>
      </w:r>
    </w:p>
    <w:p w14:paraId="4220AAB5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4830B798" w14:textId="00D6CA5C" w:rsid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 xml:space="preserve">adres skrzynki (konto) </w:t>
      </w:r>
      <w:proofErr w:type="spellStart"/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ePUAP</w:t>
      </w:r>
      <w:proofErr w:type="spellEnd"/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 xml:space="preserve">  ……………………………………………………………………</w:t>
      </w:r>
      <w:r>
        <w:rPr>
          <w:rFonts w:eastAsia="Lucida Sans Unicode" w:cs="Times New Roman"/>
          <w:kern w:val="1"/>
          <w:sz w:val="22"/>
          <w:szCs w:val="22"/>
          <w:lang w:eastAsia="zh-CN" w:bidi="hi-IN"/>
        </w:rPr>
        <w:t>…….</w:t>
      </w:r>
    </w:p>
    <w:p w14:paraId="15A2C8B1" w14:textId="77777777" w:rsidR="00215D30" w:rsidRPr="00215D30" w:rsidRDefault="00215D30" w:rsidP="00215D30">
      <w:pPr>
        <w:rPr>
          <w:rFonts w:eastAsia="Lucida Sans Unicode" w:cs="Times New Roman"/>
          <w:b/>
          <w:bCs/>
          <w:kern w:val="1"/>
          <w:sz w:val="22"/>
          <w:szCs w:val="22"/>
          <w:lang w:eastAsia="zh-CN" w:bidi="hi-IN"/>
        </w:rPr>
      </w:pPr>
    </w:p>
    <w:p w14:paraId="10002D72" w14:textId="2D104C9C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adres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e-mail: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..............................................................................................................................................</w:t>
      </w:r>
      <w:r>
        <w:rPr>
          <w:rFonts w:eastAsia="Lucida Sans Unicode" w:cs="Times New Roman"/>
          <w:kern w:val="1"/>
          <w:sz w:val="22"/>
          <w:szCs w:val="22"/>
          <w:lang w:eastAsia="zh-CN" w:bidi="hi-IN"/>
        </w:rPr>
        <w:t>.</w:t>
      </w:r>
    </w:p>
    <w:p w14:paraId="71DC1F1D" w14:textId="77777777" w:rsidR="00215D30" w:rsidRPr="00215D30" w:rsidRDefault="00215D30" w:rsidP="00215D30">
      <w:pPr>
        <w:ind w:left="2832" w:firstLine="708"/>
        <w:rPr>
          <w:rFonts w:eastAsia="Lucida Sans Unicode" w:cs="Times New Roman"/>
          <w:kern w:val="1"/>
          <w:sz w:val="20"/>
          <w:szCs w:val="20"/>
          <w:lang w:eastAsia="zh-CN" w:bidi="hi-IN"/>
        </w:rPr>
      </w:pPr>
      <w:r w:rsidRPr="00215D30">
        <w:rPr>
          <w:rFonts w:eastAsia="Lucida Sans Unicode" w:cs="Times New Roman"/>
          <w:kern w:val="1"/>
          <w:sz w:val="20"/>
          <w:szCs w:val="20"/>
          <w:lang w:eastAsia="zh-CN" w:bidi="hi-IN"/>
        </w:rPr>
        <w:t>(jeśli</w:t>
      </w:r>
      <w:r w:rsidRPr="00215D30">
        <w:rPr>
          <w:rFonts w:eastAsia="Times New Roman" w:cs="Times New Roman"/>
          <w:kern w:val="1"/>
          <w:sz w:val="20"/>
          <w:szCs w:val="20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0"/>
          <w:szCs w:val="20"/>
          <w:lang w:eastAsia="zh-CN" w:bidi="hi-IN"/>
        </w:rPr>
        <w:t>Wykonawca</w:t>
      </w:r>
      <w:r w:rsidRPr="00215D30">
        <w:rPr>
          <w:rFonts w:eastAsia="Times New Roman" w:cs="Times New Roman"/>
          <w:kern w:val="1"/>
          <w:sz w:val="20"/>
          <w:szCs w:val="20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0"/>
          <w:szCs w:val="20"/>
          <w:lang w:eastAsia="zh-CN" w:bidi="hi-IN"/>
        </w:rPr>
        <w:t>posiada)</w:t>
      </w:r>
    </w:p>
    <w:p w14:paraId="24A29E49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0D9F2F03" w14:textId="77777777" w:rsidR="00215D30" w:rsidRPr="00D91013" w:rsidRDefault="00215D30" w:rsidP="005D7306">
      <w:pPr>
        <w:spacing w:line="360" w:lineRule="auto"/>
        <w:rPr>
          <w:rFonts w:eastAsia="Lucida Sans Unicode" w:cs="Times New Roman"/>
          <w:b/>
          <w:bCs/>
          <w:color w:val="000000"/>
          <w:kern w:val="1"/>
          <w:sz w:val="22"/>
          <w:szCs w:val="22"/>
          <w:lang w:eastAsia="zh-CN" w:bidi="hi-IN"/>
        </w:rPr>
      </w:pPr>
      <w:r w:rsidRPr="00D91013">
        <w:rPr>
          <w:rFonts w:eastAsia="Arial" w:cs="Times New Roman"/>
          <w:b/>
          <w:bCs/>
          <w:color w:val="000000"/>
          <w:kern w:val="1"/>
          <w:sz w:val="22"/>
          <w:szCs w:val="22"/>
          <w:lang w:eastAsia="zh-CN" w:bidi="hi-IN"/>
        </w:rPr>
        <w:t>Dane</w:t>
      </w:r>
      <w:r w:rsidRPr="00D91013">
        <w:rPr>
          <w:rFonts w:eastAsia="Times New Roman" w:cs="Times New Roman"/>
          <w:b/>
          <w:bCs/>
          <w:color w:val="000000"/>
          <w:kern w:val="1"/>
          <w:sz w:val="22"/>
          <w:szCs w:val="22"/>
          <w:lang w:eastAsia="zh-CN" w:bidi="hi-IN"/>
        </w:rPr>
        <w:t xml:space="preserve"> </w:t>
      </w:r>
      <w:r w:rsidRPr="00D91013">
        <w:rPr>
          <w:rFonts w:eastAsia="Lucida Sans Unicode" w:cs="Times New Roman"/>
          <w:b/>
          <w:bCs/>
          <w:color w:val="000000"/>
          <w:kern w:val="1"/>
          <w:sz w:val="22"/>
          <w:szCs w:val="22"/>
          <w:lang w:eastAsia="zh-CN" w:bidi="hi-IN"/>
        </w:rPr>
        <w:t>dotyczące</w:t>
      </w:r>
      <w:r w:rsidRPr="00D91013">
        <w:rPr>
          <w:rFonts w:eastAsia="Times New Roman" w:cs="Times New Roman"/>
          <w:b/>
          <w:bCs/>
          <w:color w:val="000000"/>
          <w:kern w:val="1"/>
          <w:sz w:val="22"/>
          <w:szCs w:val="22"/>
          <w:lang w:eastAsia="zh-CN" w:bidi="hi-IN"/>
        </w:rPr>
        <w:t xml:space="preserve"> </w:t>
      </w:r>
      <w:r w:rsidRPr="00D91013">
        <w:rPr>
          <w:rFonts w:eastAsia="Lucida Sans Unicode" w:cs="Times New Roman"/>
          <w:b/>
          <w:bCs/>
          <w:color w:val="000000"/>
          <w:kern w:val="1"/>
          <w:sz w:val="22"/>
          <w:szCs w:val="22"/>
          <w:lang w:eastAsia="zh-CN" w:bidi="hi-IN"/>
        </w:rPr>
        <w:t>Zamawiającego :</w:t>
      </w:r>
    </w:p>
    <w:p w14:paraId="2EDB4D6C" w14:textId="1BEFAD9A" w:rsidR="00215D30" w:rsidRPr="00215D30" w:rsidRDefault="00215D30" w:rsidP="005D7306">
      <w:pPr>
        <w:widowControl/>
        <w:suppressAutoHyphens w:val="0"/>
        <w:spacing w:line="360" w:lineRule="auto"/>
        <w:jc w:val="both"/>
        <w:rPr>
          <w:rFonts w:eastAsia="Arial" w:cs="Times New Roman"/>
          <w:bCs/>
          <w:kern w:val="3"/>
          <w:sz w:val="22"/>
          <w:szCs w:val="22"/>
          <w:lang w:bidi="ar-SA"/>
        </w:rPr>
      </w:pPr>
      <w:r w:rsidRPr="00215D30">
        <w:rPr>
          <w:rFonts w:eastAsia="Arial" w:cs="Times New Roman"/>
          <w:bCs/>
          <w:kern w:val="3"/>
          <w:sz w:val="22"/>
          <w:szCs w:val="22"/>
          <w:lang w:bidi="ar-SA"/>
        </w:rPr>
        <w:t xml:space="preserve">Gmina Stryków z siedzibą w Strykowie przy ul. Kościuszki 27,  95-010 Stryków w imieniu której występuje Zakład Gospodarki Komunalnej i Mieszkaniowej w Strykowie z siedzibą przy </w:t>
      </w:r>
      <w:r w:rsidR="00D91013">
        <w:rPr>
          <w:rFonts w:eastAsia="Arial" w:cs="Times New Roman"/>
          <w:bCs/>
          <w:kern w:val="3"/>
          <w:sz w:val="22"/>
          <w:szCs w:val="22"/>
          <w:lang w:bidi="ar-SA"/>
        </w:rPr>
        <w:br/>
      </w:r>
      <w:r w:rsidRPr="00215D30">
        <w:rPr>
          <w:rFonts w:eastAsia="Arial" w:cs="Times New Roman"/>
          <w:bCs/>
          <w:kern w:val="3"/>
          <w:sz w:val="22"/>
          <w:szCs w:val="22"/>
          <w:lang w:bidi="ar-SA"/>
        </w:rPr>
        <w:t>ul. St. Batorego 25, 95-010 Stryków</w:t>
      </w:r>
    </w:p>
    <w:p w14:paraId="2E35FF14" w14:textId="77777777" w:rsidR="00215D30" w:rsidRPr="00215D30" w:rsidRDefault="00215D30" w:rsidP="005D7306">
      <w:pPr>
        <w:spacing w:line="360" w:lineRule="auto"/>
        <w:rPr>
          <w:rFonts w:eastAsia="Arial" w:cs="Times New Roman"/>
          <w:color w:val="000000"/>
          <w:kern w:val="1"/>
          <w:sz w:val="22"/>
          <w:szCs w:val="22"/>
          <w:lang w:eastAsia="zh-CN" w:bidi="hi-IN"/>
        </w:rPr>
      </w:pPr>
    </w:p>
    <w:p w14:paraId="688769BF" w14:textId="77777777" w:rsidR="00215D30" w:rsidRPr="00215D30" w:rsidRDefault="00215D30" w:rsidP="005D7306">
      <w:pPr>
        <w:spacing w:line="360" w:lineRule="auto"/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b/>
          <w:color w:val="000000"/>
          <w:kern w:val="1"/>
          <w:sz w:val="22"/>
          <w:szCs w:val="22"/>
          <w:lang w:eastAsia="zh-CN" w:bidi="hi-IN"/>
        </w:rPr>
        <w:t>Zobowiązania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Wykonawcy:</w:t>
      </w:r>
    </w:p>
    <w:p w14:paraId="2DF0A92B" w14:textId="42771921" w:rsidR="00215D30" w:rsidRPr="00215D30" w:rsidRDefault="00215D30" w:rsidP="005D7306">
      <w:pPr>
        <w:spacing w:line="360" w:lineRule="auto"/>
        <w:jc w:val="both"/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color w:val="000000"/>
          <w:kern w:val="1"/>
          <w:sz w:val="22"/>
          <w:szCs w:val="22"/>
          <w:lang w:eastAsia="zh-CN" w:bidi="hi-IN"/>
        </w:rPr>
        <w:t>Zobowiązuję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się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wykonać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przedmiot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zamówienia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pn.</w:t>
      </w:r>
      <w:r w:rsidRPr="00215D30">
        <w:rPr>
          <w:rFonts w:eastAsia="Arial" w:cs="Times New Roman"/>
          <w:color w:val="000000"/>
          <w:kern w:val="1"/>
          <w:sz w:val="22"/>
          <w:szCs w:val="22"/>
          <w:lang w:eastAsia="zh-CN" w:bidi="hi-IN"/>
        </w:rPr>
        <w:t>: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„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Usługa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odbioru,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transportu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br/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i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zagospodarowania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odpadów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lang w:eastAsia="zh-CN" w:bidi="hi-IN"/>
        </w:rPr>
        <w:t>komunalnych</w:t>
      </w:r>
      <w:r w:rsidRPr="00215D30">
        <w:rPr>
          <w:rFonts w:eastAsia="Times New Roman" w:cs="Times New Roman"/>
          <w:b/>
          <w:color w:val="000000"/>
          <w:kern w:val="1"/>
          <w:sz w:val="22"/>
          <w:szCs w:val="22"/>
          <w:lang w:eastAsia="zh-CN" w:bidi="hi-IN"/>
        </w:rPr>
        <w:t xml:space="preserve">”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zgodnie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ze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wskazaniami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Zamawiającego określonego w SWZ.</w:t>
      </w:r>
    </w:p>
    <w:p w14:paraId="049695DD" w14:textId="77777777" w:rsidR="00215D30" w:rsidRPr="00215D30" w:rsidRDefault="00215D30" w:rsidP="005D7306">
      <w:pPr>
        <w:spacing w:line="360" w:lineRule="auto"/>
        <w:jc w:val="both"/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</w:pPr>
    </w:p>
    <w:p w14:paraId="1FFFFE74" w14:textId="77777777" w:rsidR="00215D30" w:rsidRDefault="00215D30" w:rsidP="005D7306">
      <w:pPr>
        <w:spacing w:line="360" w:lineRule="auto"/>
        <w:jc w:val="both"/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Za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odbiór,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transport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i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zagospodarowanie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color w:val="000000"/>
          <w:kern w:val="1"/>
          <w:sz w:val="22"/>
          <w:szCs w:val="22"/>
          <w:u w:val="single"/>
          <w:lang w:eastAsia="zh-CN" w:bidi="hi-IN"/>
        </w:rPr>
        <w:t>900 ton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odpadów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o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kodzie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17 09 04, 17 01 01,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20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03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01 i 20 02 03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oferujemy</w:t>
      </w:r>
      <w:r w:rsidRPr="00215D30">
        <w:rPr>
          <w:rFonts w:eastAsia="Times New Roman" w:cs="Times New Roman"/>
          <w:color w:val="000000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  <w:t>cenę:</w:t>
      </w:r>
    </w:p>
    <w:p w14:paraId="19D660E4" w14:textId="77777777" w:rsidR="005D7306" w:rsidRPr="00215D30" w:rsidRDefault="005D7306" w:rsidP="005D7306">
      <w:pPr>
        <w:spacing w:line="360" w:lineRule="auto"/>
        <w:jc w:val="both"/>
        <w:rPr>
          <w:rFonts w:eastAsia="Lucida Sans Unicode" w:cs="Times New Roman"/>
          <w:color w:val="000000"/>
          <w:kern w:val="1"/>
          <w:sz w:val="22"/>
          <w:szCs w:val="22"/>
          <w:lang w:eastAsia="zh-CN" w:bidi="hi-IN"/>
        </w:rPr>
      </w:pPr>
    </w:p>
    <w:p w14:paraId="3AD16056" w14:textId="77777777" w:rsidR="00215D30" w:rsidRP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0D69A5ED" w14:textId="2A737C26" w:rsidR="00215D30" w:rsidRPr="00215D30" w:rsidRDefault="00215D30" w:rsidP="00215D30">
      <w:pPr>
        <w:rPr>
          <w:rFonts w:eastAsia="Times New Roman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lastRenderedPageBreak/>
        <w:t>Netto: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…………………………………………………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Brutto: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……………………………………</w:t>
      </w:r>
      <w:r>
        <w:rPr>
          <w:rFonts w:eastAsia="Times New Roman" w:cs="Times New Roman"/>
          <w:kern w:val="1"/>
          <w:sz w:val="22"/>
          <w:szCs w:val="22"/>
          <w:lang w:eastAsia="zh-CN" w:bidi="hi-IN"/>
        </w:rPr>
        <w:t>……</w:t>
      </w:r>
    </w:p>
    <w:p w14:paraId="290F310B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46D93276" w14:textId="29875520" w:rsidR="00215D30" w:rsidRPr="00215D30" w:rsidRDefault="00215D30" w:rsidP="00215D30">
      <w:pPr>
        <w:rPr>
          <w:rFonts w:eastAsia="Times New Roman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Słownie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brutto: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  ……………………………………………………………………………………………</w:t>
      </w:r>
      <w:r>
        <w:rPr>
          <w:rFonts w:eastAsia="Times New Roman" w:cs="Times New Roman"/>
          <w:kern w:val="1"/>
          <w:sz w:val="22"/>
          <w:szCs w:val="22"/>
          <w:lang w:eastAsia="zh-CN" w:bidi="hi-IN"/>
        </w:rPr>
        <w:t>……...</w:t>
      </w:r>
    </w:p>
    <w:p w14:paraId="1571ACF1" w14:textId="77777777" w:rsidR="00215D30" w:rsidRPr="00215D30" w:rsidRDefault="00215D30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45044562" w14:textId="77777777" w:rsidR="00215D30" w:rsidRDefault="00215D30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stawka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%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podatku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VAT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 xml:space="preserve">........................................     </w:t>
      </w:r>
    </w:p>
    <w:p w14:paraId="53AA3D38" w14:textId="77777777" w:rsidR="005D7306" w:rsidRDefault="005D7306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304A4E83" w14:textId="77777777" w:rsidR="005D7306" w:rsidRDefault="005D7306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0D5ADDF3" w14:textId="01D28620" w:rsidR="005D7306" w:rsidRPr="005D7306" w:rsidRDefault="005D7306" w:rsidP="00215D30">
      <w:pPr>
        <w:jc w:val="both"/>
        <w:rPr>
          <w:rFonts w:eastAsia="Lucida Sans Unicode" w:cs="Times New Roman"/>
          <w:b/>
          <w:bCs/>
          <w:kern w:val="1"/>
          <w:sz w:val="22"/>
          <w:szCs w:val="22"/>
          <w:lang w:eastAsia="zh-CN" w:bidi="hi-IN"/>
        </w:rPr>
      </w:pPr>
      <w:r w:rsidRPr="005D7306">
        <w:rPr>
          <w:rFonts w:eastAsia="Lucida Sans Unicode" w:cs="Times New Roman"/>
          <w:b/>
          <w:bCs/>
          <w:kern w:val="1"/>
          <w:sz w:val="22"/>
          <w:szCs w:val="22"/>
          <w:lang w:eastAsia="zh-CN" w:bidi="hi-IN"/>
        </w:rPr>
        <w:t>Cena jednostkowa za 1 tonę wynosi :</w:t>
      </w:r>
    </w:p>
    <w:p w14:paraId="2BC47463" w14:textId="77777777" w:rsidR="005D7306" w:rsidRDefault="005D7306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150097C5" w14:textId="77777777" w:rsidR="005D7306" w:rsidRDefault="005D7306" w:rsidP="005D7306">
      <w:pPr>
        <w:rPr>
          <w:rFonts w:eastAsia="Times New Roman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Netto: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…………………………………………………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Brutto: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……………………………………</w:t>
      </w:r>
      <w:r>
        <w:rPr>
          <w:rFonts w:eastAsia="Times New Roman" w:cs="Times New Roman"/>
          <w:kern w:val="1"/>
          <w:sz w:val="22"/>
          <w:szCs w:val="22"/>
          <w:lang w:eastAsia="zh-CN" w:bidi="hi-IN"/>
        </w:rPr>
        <w:t>……</w:t>
      </w:r>
    </w:p>
    <w:p w14:paraId="78B80781" w14:textId="77777777" w:rsidR="005D7306" w:rsidRDefault="005D7306" w:rsidP="005D7306">
      <w:pPr>
        <w:rPr>
          <w:rFonts w:eastAsia="Times New Roman" w:cs="Times New Roman"/>
          <w:kern w:val="1"/>
          <w:sz w:val="22"/>
          <w:szCs w:val="22"/>
          <w:lang w:eastAsia="zh-CN" w:bidi="hi-IN"/>
        </w:rPr>
      </w:pPr>
    </w:p>
    <w:p w14:paraId="4DDAE693" w14:textId="77777777" w:rsidR="005D7306" w:rsidRPr="00215D30" w:rsidRDefault="005D7306" w:rsidP="005D7306">
      <w:pPr>
        <w:rPr>
          <w:rFonts w:eastAsia="Times New Roman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Słownie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brutto: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  ……………………………………………………………………………………………</w:t>
      </w:r>
      <w:r>
        <w:rPr>
          <w:rFonts w:eastAsia="Times New Roman" w:cs="Times New Roman"/>
          <w:kern w:val="1"/>
          <w:sz w:val="22"/>
          <w:szCs w:val="22"/>
          <w:lang w:eastAsia="zh-CN" w:bidi="hi-IN"/>
        </w:rPr>
        <w:t>……...</w:t>
      </w:r>
    </w:p>
    <w:p w14:paraId="4B7B222D" w14:textId="77777777" w:rsidR="005D7306" w:rsidRPr="00215D30" w:rsidRDefault="005D7306" w:rsidP="005D7306">
      <w:pPr>
        <w:rPr>
          <w:rFonts w:eastAsia="Times New Roman" w:cs="Times New Roman"/>
          <w:kern w:val="1"/>
          <w:sz w:val="22"/>
          <w:szCs w:val="22"/>
          <w:lang w:eastAsia="zh-CN" w:bidi="hi-IN"/>
        </w:rPr>
      </w:pPr>
    </w:p>
    <w:p w14:paraId="4FE6A468" w14:textId="77777777" w:rsidR="00215D30" w:rsidRPr="00215D30" w:rsidRDefault="00215D30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</w:p>
    <w:p w14:paraId="5E3E0185" w14:textId="77777777" w:rsidR="00215D30" w:rsidRPr="00215D30" w:rsidRDefault="00215D30" w:rsidP="00215D30">
      <w:pPr>
        <w:jc w:val="both"/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5D7306">
        <w:rPr>
          <w:rFonts w:eastAsia="Lucida Sans Unicode" w:cs="Times New Roman"/>
          <w:b/>
          <w:bCs/>
          <w:kern w:val="1"/>
          <w:sz w:val="22"/>
          <w:szCs w:val="22"/>
          <w:lang w:eastAsia="zh-CN" w:bidi="hi-IN"/>
        </w:rPr>
        <w:t>Termin płatności faktury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 xml:space="preserve"> ………………………. dni</w:t>
      </w:r>
    </w:p>
    <w:p w14:paraId="33EBC007" w14:textId="77777777" w:rsidR="00215D30" w:rsidRP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7632AE2C" w14:textId="5C16B0CE" w:rsidR="00215D30" w:rsidRDefault="00215D30" w:rsidP="00215D30">
      <w:pPr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Zobowiązuję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się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wykonać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zamówienie: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Arial" w:cs="Times New Roman"/>
          <w:b/>
          <w:kern w:val="1"/>
          <w:sz w:val="22"/>
          <w:szCs w:val="22"/>
          <w:lang w:eastAsia="zh-CN" w:bidi="hi-IN"/>
        </w:rPr>
        <w:t>od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d</w:t>
      </w:r>
      <w:r w:rsidRPr="00215D30">
        <w:rPr>
          <w:rFonts w:eastAsia="Arial" w:cs="Times New Roman"/>
          <w:b/>
          <w:kern w:val="1"/>
          <w:sz w:val="22"/>
          <w:szCs w:val="22"/>
          <w:lang w:eastAsia="zh-CN" w:bidi="hi-IN"/>
        </w:rPr>
        <w:t>nia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podpisania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umowy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do</w:t>
      </w:r>
      <w:r w:rsidRPr="00215D30">
        <w:rPr>
          <w:rFonts w:eastAsia="Times New Roman" w:cs="Times New Roman"/>
          <w:b/>
          <w:kern w:val="1"/>
          <w:sz w:val="22"/>
          <w:szCs w:val="22"/>
          <w:lang w:eastAsia="zh-CN" w:bidi="hi-IN"/>
        </w:rPr>
        <w:t xml:space="preserve"> dnia 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31.12.202</w:t>
      </w:r>
      <w:r w:rsidR="00D91013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6</w:t>
      </w:r>
      <w:r w:rsidRPr="00215D30"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  <w:t>r.</w:t>
      </w:r>
    </w:p>
    <w:p w14:paraId="2222F1C5" w14:textId="77777777" w:rsidR="005D7306" w:rsidRPr="00215D30" w:rsidRDefault="005D7306" w:rsidP="00215D30">
      <w:pPr>
        <w:rPr>
          <w:rFonts w:eastAsia="Lucida Sans Unicode" w:cs="Times New Roman"/>
          <w:b/>
          <w:kern w:val="1"/>
          <w:sz w:val="22"/>
          <w:szCs w:val="22"/>
          <w:lang w:eastAsia="zh-CN" w:bidi="hi-IN"/>
        </w:rPr>
      </w:pPr>
    </w:p>
    <w:p w14:paraId="1150C1D4" w14:textId="77777777" w:rsidR="00215D30" w:rsidRPr="00215D30" w:rsidRDefault="00215D30" w:rsidP="00215D30">
      <w:pPr>
        <w:rPr>
          <w:rFonts w:eastAsia="Lucida Sans Unicode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Inne:......................................................................................................................</w:t>
      </w:r>
      <w:r w:rsidRPr="00215D30">
        <w:rPr>
          <w:rFonts w:eastAsia="Times New Roman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Lucida Sans Unicode" w:cs="Times New Roman"/>
          <w:kern w:val="1"/>
          <w:sz w:val="22"/>
          <w:szCs w:val="22"/>
          <w:lang w:eastAsia="zh-CN" w:bidi="hi-IN"/>
        </w:rPr>
        <w:t>.</w:t>
      </w:r>
    </w:p>
    <w:p w14:paraId="62288E99" w14:textId="77777777" w:rsidR="00215D30" w:rsidRPr="00215D30" w:rsidRDefault="00215D30" w:rsidP="00215D30">
      <w:pPr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48F36058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W odpowiedzi na ogłoszenie o przetargu nieograniczonym dla ww. zamówienia niniejszym jako Wykonawca OŚWIADCZAM: </w:t>
      </w:r>
    </w:p>
    <w:p w14:paraId="1240F37E" w14:textId="0D2830DE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1. Zapoznałem się i w pełni bez żadnych zastrzeżeń akceptuję treść Specyfikacji Warunków Zamówienia,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wraz z jej załącznikami, wyjaśnieniami i wprowadzonymi zmianami w toku postępowania. Oświadczam, że w przypadku wyboru mojej oferty, w pełni i bez żadnych zastrzeżeń będę przestrzegał wszystkich postanowień SWZ przez cały okres realizacji zamówienia m.in. warunków płatności określonych we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>w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zorze umowy.  </w:t>
      </w:r>
    </w:p>
    <w:p w14:paraId="713747DD" w14:textId="111F767A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2. Mając na względzie powyższe oświadczam, że załączone do SWZ postanowienia umowy/wzór umowy akceptuję i zobowiązuję się w przypadku wyboru mojej oferty do zawarcia takiej umowy                   w miejscu i terminie wyznaczonym przez Zamawiającego. </w:t>
      </w:r>
    </w:p>
    <w:p w14:paraId="7FE13542" w14:textId="2F8E2F58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3. Oświadczam, że uważam się za związanego niniejszą ofertą przez okres 30 dni</w:t>
      </w:r>
      <w:r w:rsidR="005D7306">
        <w:rPr>
          <w:rFonts w:eastAsia="Arial" w:cs="Times New Roman"/>
          <w:kern w:val="1"/>
          <w:sz w:val="22"/>
          <w:szCs w:val="22"/>
          <w:lang w:eastAsia="zh-CN" w:bidi="hi-IN"/>
        </w:rPr>
        <w:t xml:space="preserve">. 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Bieg terminu związania ofertą rozpoczyna się wraz z upływem terminu składania ofert. </w:t>
      </w:r>
    </w:p>
    <w:p w14:paraId="0DC03804" w14:textId="5972E19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4. Oświadczam, iż wszystkie informacje zamieszczone w naszej ofercie i załącznikach do oferty są     prawdziwe.</w:t>
      </w:r>
    </w:p>
    <w:p w14:paraId="651E154E" w14:textId="1235CC34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5. Nie uczestniczę jako Wykonawca w jakiejkolwiek innej ofercie złożonej w celu udzielenia niniejszego zamówienia. </w:t>
      </w:r>
    </w:p>
    <w:p w14:paraId="673F1509" w14:textId="77777777" w:rsidR="005D7306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6. Na podstawie art.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>11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ust. 3 ustawy z dnia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>11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>września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20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>19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r. Prawo zamówień publicznych, żadne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br/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lastRenderedPageBreak/>
        <w:t xml:space="preserve">z informacji zawartych w ofercie nie stanowią tajemnicy przedsiębiorstwa w rozumieniu przepisów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br/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o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 xml:space="preserve"> 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zwalczaniu nieuczciwej konkurencji</w:t>
      </w:r>
      <w:r w:rsidR="005D7306">
        <w:rPr>
          <w:rFonts w:eastAsia="Arial" w:cs="Times New Roman"/>
          <w:kern w:val="1"/>
          <w:sz w:val="22"/>
          <w:szCs w:val="22"/>
          <w:lang w:eastAsia="zh-CN" w:bidi="hi-IN"/>
        </w:rPr>
        <w:t xml:space="preserve">. </w:t>
      </w:r>
    </w:p>
    <w:p w14:paraId="75157D4E" w14:textId="277A1310" w:rsidR="00215D30" w:rsidRPr="00215D30" w:rsidRDefault="005D7306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>
        <w:rPr>
          <w:rFonts w:eastAsia="Arial" w:cs="Times New Roman"/>
          <w:kern w:val="1"/>
          <w:sz w:val="22"/>
          <w:szCs w:val="22"/>
          <w:lang w:eastAsia="zh-CN" w:bidi="hi-IN"/>
        </w:rPr>
        <w:t>W</w:t>
      </w:r>
      <w:r w:rsidR="00215D30" w:rsidRPr="00215D30">
        <w:rPr>
          <w:rFonts w:eastAsia="Arial" w:cs="Times New Roman"/>
          <w:kern w:val="1"/>
          <w:sz w:val="22"/>
          <w:szCs w:val="22"/>
          <w:lang w:eastAsia="zh-CN" w:bidi="hi-IN"/>
        </w:rPr>
        <w:t>skazane poniżej informacje zawarte w ofercie stanowią tajemnicę  przedsiębiorstwa w rozumieniu przepisów o zwalczaniu nieuczciwej konkurencji i w związku z niniejszym nie mogą być one udostępniane, w szczególności innym uczestnikom postępowania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>*</w:t>
      </w:r>
      <w:r w:rsidR="00215D30"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</w:t>
      </w:r>
    </w:p>
    <w:p w14:paraId="54752201" w14:textId="113A07B6" w:rsid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</w:t>
      </w:r>
      <w:r w:rsidR="005D7306">
        <w:rPr>
          <w:rFonts w:eastAsia="Arial" w:cs="Times New Roman"/>
          <w:kern w:val="1"/>
          <w:sz w:val="22"/>
          <w:szCs w:val="22"/>
          <w:lang w:eastAsia="zh-CN" w:bidi="hi-IN"/>
        </w:rPr>
        <w:t>*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(niepotrzebne skreślić):</w:t>
      </w:r>
    </w:p>
    <w:p w14:paraId="0B4E9077" w14:textId="77777777" w:rsidR="00FB5C0A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7. Osoba do kontaktów z Zamawiającym odpowiedzialna za wykonanie zobowiązań umowy: </w:t>
      </w:r>
    </w:p>
    <w:p w14:paraId="7491A2A0" w14:textId="77777777" w:rsidR="00D91013" w:rsidRDefault="00D91013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4B130277" w14:textId="2DA631CA" w:rsidR="00FB5C0A" w:rsidRDefault="00FB5C0A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Imię i nazwisko : ………………………………………………</w:t>
      </w:r>
    </w:p>
    <w:p w14:paraId="77DB05B2" w14:textId="77777777" w:rsidR="00FB5C0A" w:rsidRDefault="00FB5C0A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65151BFA" w14:textId="77777777" w:rsidR="00FB5C0A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tel. kontaktowy - ………………………</w:t>
      </w:r>
      <w:r w:rsidR="00FB5C0A">
        <w:rPr>
          <w:rFonts w:eastAsia="Arial" w:cs="Times New Roman"/>
          <w:kern w:val="1"/>
          <w:sz w:val="22"/>
          <w:szCs w:val="22"/>
          <w:lang w:eastAsia="zh-CN" w:bidi="hi-IN"/>
        </w:rPr>
        <w:t>……………………</w:t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</w:t>
      </w:r>
    </w:p>
    <w:p w14:paraId="0473BF10" w14:textId="28767FE4" w:rsidR="00215D30" w:rsidRP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</w:t>
      </w:r>
    </w:p>
    <w:p w14:paraId="67757A30" w14:textId="77777777" w:rsid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8. Pełnomocnik w przypadku składania oferty wspólnej: </w:t>
      </w:r>
    </w:p>
    <w:p w14:paraId="3754A34E" w14:textId="77777777" w:rsidR="00FB5C0A" w:rsidRPr="00215D30" w:rsidRDefault="00FB5C0A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20DD782E" w14:textId="1D9D1021" w:rsid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Imię i nazwisko:…………………………….………………………………………………………</w:t>
      </w:r>
    </w:p>
    <w:p w14:paraId="30A6AB45" w14:textId="77777777" w:rsidR="00FB5C0A" w:rsidRPr="00215D30" w:rsidRDefault="00FB5C0A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6B583009" w14:textId="7E8DB267" w:rsid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Stanowisko:…..……………………………………………………………………………………</w:t>
      </w:r>
      <w:r w:rsidR="00FB5C0A">
        <w:rPr>
          <w:rFonts w:eastAsia="Arial" w:cs="Times New Roman"/>
          <w:kern w:val="1"/>
          <w:sz w:val="22"/>
          <w:szCs w:val="22"/>
          <w:lang w:eastAsia="zh-CN" w:bidi="hi-IN"/>
        </w:rPr>
        <w:t>..</w:t>
      </w:r>
    </w:p>
    <w:p w14:paraId="73EE6278" w14:textId="77777777" w:rsidR="00FB5C0A" w:rsidRPr="00215D30" w:rsidRDefault="00FB5C0A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3137B35F" w14:textId="151AE184" w:rsid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Telefon, faks: ……......…………………….………………………………………………………</w:t>
      </w:r>
      <w:r w:rsidR="00FB5C0A">
        <w:rPr>
          <w:rFonts w:eastAsia="Arial" w:cs="Times New Roman"/>
          <w:kern w:val="1"/>
          <w:sz w:val="22"/>
          <w:szCs w:val="22"/>
          <w:lang w:eastAsia="zh-CN" w:bidi="hi-IN"/>
        </w:rPr>
        <w:t>..</w:t>
      </w:r>
    </w:p>
    <w:p w14:paraId="6AC3AC3F" w14:textId="77777777" w:rsidR="00FB5C0A" w:rsidRDefault="00FB5C0A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45830C22" w14:textId="080CAF05" w:rsidR="00215D30" w:rsidRPr="00215D30" w:rsidRDefault="00FB5C0A" w:rsidP="005D7306">
      <w:pPr>
        <w:spacing w:line="360" w:lineRule="auto"/>
        <w:ind w:left="142"/>
        <w:rPr>
          <w:rFonts w:eastAsia="Arial" w:cs="Times New Roman"/>
          <w:kern w:val="1"/>
          <w:sz w:val="22"/>
          <w:szCs w:val="22"/>
          <w:lang w:eastAsia="zh-CN" w:bidi="hi-IN"/>
        </w:rPr>
      </w:pPr>
      <w:r>
        <w:rPr>
          <w:rFonts w:eastAsia="Arial" w:cs="Times New Roman"/>
          <w:kern w:val="1"/>
          <w:sz w:val="22"/>
          <w:szCs w:val="22"/>
          <w:lang w:eastAsia="zh-CN" w:bidi="hi-IN"/>
        </w:rPr>
        <w:t xml:space="preserve"> </w:t>
      </w:r>
      <w:r w:rsidR="00215D30"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Zakres reprezentacji (np. do reprezentowania w postępowaniu, do reprezentowania w postępowaniu </w:t>
      </w:r>
      <w:r>
        <w:rPr>
          <w:rFonts w:eastAsia="Arial" w:cs="Times New Roman"/>
          <w:kern w:val="1"/>
          <w:sz w:val="22"/>
          <w:szCs w:val="22"/>
          <w:lang w:eastAsia="zh-CN" w:bidi="hi-IN"/>
        </w:rPr>
        <w:t xml:space="preserve"> </w:t>
      </w:r>
      <w:r w:rsidR="00215D30"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i   zawarcia umowy): </w:t>
      </w:r>
    </w:p>
    <w:p w14:paraId="4F754726" w14:textId="0752683F" w:rsidR="00215D30" w:rsidRP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…………………………………………………………………............................................................</w:t>
      </w:r>
    </w:p>
    <w:p w14:paraId="61374BA1" w14:textId="0E1A3DFA" w:rsidR="00215D30" w:rsidRP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……………………………………………………………………………………………………</w:t>
      </w:r>
      <w:r w:rsidR="00FB5C0A">
        <w:rPr>
          <w:rFonts w:eastAsia="Arial" w:cs="Times New Roman"/>
          <w:kern w:val="1"/>
          <w:sz w:val="22"/>
          <w:szCs w:val="22"/>
          <w:lang w:eastAsia="zh-CN" w:bidi="hi-IN"/>
        </w:rPr>
        <w:t>……</w:t>
      </w:r>
    </w:p>
    <w:p w14:paraId="215D3CA0" w14:textId="49D672DF" w:rsidR="00215D30" w:rsidRDefault="00215D30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.……………………………………………………………………………………………….…</w:t>
      </w:r>
      <w:r w:rsidR="00FB5C0A">
        <w:rPr>
          <w:rFonts w:eastAsia="Arial" w:cs="Times New Roman"/>
          <w:kern w:val="1"/>
          <w:sz w:val="22"/>
          <w:szCs w:val="22"/>
          <w:lang w:eastAsia="zh-CN" w:bidi="hi-IN"/>
        </w:rPr>
        <w:t>……..</w:t>
      </w:r>
    </w:p>
    <w:p w14:paraId="5D23716F" w14:textId="77777777" w:rsidR="00D91013" w:rsidRPr="00215D30" w:rsidRDefault="00D91013" w:rsidP="00215D30">
      <w:pPr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391FC704" w14:textId="69A2FB33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9. Nazwy podmiotów udostępniających zasoby, na których Wykonawca powołuje się na zasadach     określonych w art. 118 ustawy </w:t>
      </w:r>
      <w:proofErr w:type="spellStart"/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Pzp</w:t>
      </w:r>
      <w:proofErr w:type="spellEnd"/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, w celu wykazania spełnienia warunków udziału w postępowaniu,    </w:t>
      </w:r>
    </w:p>
    <w:p w14:paraId="1322C32A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(jeżeli Wykonawca nie korzysta z potencjału innych podmiotów należy wpisać „NIE DOTYCZY”): </w:t>
      </w:r>
    </w:p>
    <w:p w14:paraId="37A5EC83" w14:textId="1E98AE1B" w:rsidR="00215D30" w:rsidRPr="00215D30" w:rsidRDefault="00215D30" w:rsidP="00FB5C0A">
      <w:pPr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60C1B">
        <w:rPr>
          <w:rFonts w:eastAsia="Arial" w:cs="Times New Roman"/>
          <w:kern w:val="1"/>
          <w:sz w:val="22"/>
          <w:szCs w:val="22"/>
          <w:lang w:eastAsia="zh-CN" w:bidi="hi-IN"/>
        </w:rPr>
        <w:t>……………</w:t>
      </w:r>
    </w:p>
    <w:p w14:paraId="736F37A7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10. Oferta wraz z załącznikami została złożona na …………….. stronach.</w:t>
      </w:r>
    </w:p>
    <w:p w14:paraId="0CB6E840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11. Oświadczamy, że nie powierzymy zamówienia podwykonawcom / powierzymy wykonanie części  </w:t>
      </w:r>
    </w:p>
    <w:p w14:paraId="5FF885FC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zamówienia następującym podwykonawcom (niepotrzebne skreślić) w zakresie: </w:t>
      </w:r>
    </w:p>
    <w:p w14:paraId="5C39113A" w14:textId="77777777" w:rsidR="00215D30" w:rsidRPr="00215D30" w:rsidRDefault="00215D30" w:rsidP="00FB5C0A">
      <w:pPr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-</w:t>
      </w:r>
    </w:p>
    <w:p w14:paraId="1456C181" w14:textId="77777777" w:rsidR="00215D30" w:rsidRPr="00215D30" w:rsidRDefault="00215D30" w:rsidP="00FB5C0A">
      <w:pPr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-</w:t>
      </w:r>
    </w:p>
    <w:p w14:paraId="5F4A26C3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(UWAGA: należy wskazać części zamówienia, których realizację wykonawca zamierza powierzyć    </w:t>
      </w:r>
    </w:p>
    <w:p w14:paraId="3ABDE9D2" w14:textId="77777777" w:rsid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podwykonawcom, i podać firmę/y podwykonawcy/ów, jeżeli są znani)</w:t>
      </w:r>
    </w:p>
    <w:p w14:paraId="7F294915" w14:textId="77777777" w:rsidR="00672F5A" w:rsidRPr="00215D30" w:rsidRDefault="00672F5A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22BFF51B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lastRenderedPageBreak/>
        <w:t xml:space="preserve">12. Oświadczam, że jesteśmy*:    </w:t>
      </w:r>
    </w:p>
    <w:p w14:paraId="392AE227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 -  mikro przedsiębiorcą </w:t>
      </w:r>
    </w:p>
    <w:p w14:paraId="3D32C7BD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 -  małym przedsiębiorcą </w:t>
      </w:r>
    </w:p>
    <w:p w14:paraId="602561C5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 -  średnim przedsiębiorcą</w:t>
      </w:r>
    </w:p>
    <w:p w14:paraId="1524A0AE" w14:textId="77777777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 -  inny rodzaj </w:t>
      </w:r>
    </w:p>
    <w:p w14:paraId="3934EC15" w14:textId="77777777" w:rsid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 xml:space="preserve">      (*Uwaga – Niepotrzebne skreślić)</w:t>
      </w:r>
    </w:p>
    <w:p w14:paraId="424223C3" w14:textId="77777777" w:rsidR="005D7306" w:rsidRPr="00215D30" w:rsidRDefault="005D7306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18F5CBA4" w14:textId="6B75D2E5" w:rsidR="00215D30" w:rsidRPr="00215D30" w:rsidRDefault="00215D30" w:rsidP="005D7306">
      <w:pPr>
        <w:spacing w:line="360" w:lineRule="auto"/>
        <w:jc w:val="both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>13. Oświadczam ponadto,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89206F4" w14:textId="77777777" w:rsidR="00215D30" w:rsidRPr="00215D30" w:rsidRDefault="00215D30" w:rsidP="005D7306">
      <w:pPr>
        <w:spacing w:line="360" w:lineRule="auto"/>
        <w:rPr>
          <w:rFonts w:eastAsia="Arial" w:cs="Times New Roman"/>
          <w:kern w:val="1"/>
          <w:sz w:val="22"/>
          <w:szCs w:val="22"/>
          <w:lang w:eastAsia="zh-CN" w:bidi="hi-IN"/>
        </w:rPr>
      </w:pPr>
    </w:p>
    <w:p w14:paraId="05219736" w14:textId="77777777" w:rsidR="00215D30" w:rsidRPr="00215D30" w:rsidRDefault="00215D30" w:rsidP="005D7306">
      <w:pPr>
        <w:spacing w:line="360" w:lineRule="auto"/>
        <w:rPr>
          <w:rFonts w:eastAsia="Arial" w:cs="Times New Roman"/>
          <w:kern w:val="1"/>
          <w:sz w:val="22"/>
          <w:szCs w:val="22"/>
          <w:lang w:eastAsia="zh-CN" w:bidi="hi-IN"/>
        </w:rPr>
      </w:pP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ab/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ab/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ab/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ab/>
      </w:r>
      <w:r w:rsidRPr="00215D30">
        <w:rPr>
          <w:rFonts w:eastAsia="Arial" w:cs="Times New Roman"/>
          <w:kern w:val="1"/>
          <w:sz w:val="22"/>
          <w:szCs w:val="22"/>
          <w:lang w:eastAsia="zh-CN" w:bidi="hi-IN"/>
        </w:rPr>
        <w:tab/>
      </w:r>
    </w:p>
    <w:p w14:paraId="45626D04" w14:textId="77777777" w:rsidR="00360C1B" w:rsidRDefault="00360C1B" w:rsidP="005D7306">
      <w:pPr>
        <w:keepNext/>
        <w:keepLines/>
        <w:suppressAutoHyphens w:val="0"/>
        <w:autoSpaceDE w:val="0"/>
        <w:autoSpaceDN w:val="0"/>
        <w:adjustRightInd w:val="0"/>
        <w:spacing w:line="360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6BFD04DF" w14:textId="77777777" w:rsidR="00360C1B" w:rsidRDefault="00360C1B" w:rsidP="005D7306">
      <w:pPr>
        <w:keepNext/>
        <w:keepLines/>
        <w:suppressAutoHyphens w:val="0"/>
        <w:autoSpaceDE w:val="0"/>
        <w:autoSpaceDN w:val="0"/>
        <w:adjustRightInd w:val="0"/>
        <w:spacing w:line="360" w:lineRule="auto"/>
        <w:ind w:right="45"/>
        <w:jc w:val="both"/>
        <w:rPr>
          <w:rFonts w:eastAsia="Times New Roman" w:cs="Times New Roman"/>
          <w:i/>
          <w:sz w:val="20"/>
          <w:szCs w:val="20"/>
          <w:lang w:bidi="ar-SA"/>
        </w:rPr>
      </w:pPr>
    </w:p>
    <w:p w14:paraId="64B0D7B8" w14:textId="77777777" w:rsidR="00360C1B" w:rsidRPr="00A923CC" w:rsidRDefault="00360C1B" w:rsidP="005D7306">
      <w:pPr>
        <w:keepNext/>
        <w:keepLines/>
        <w:suppressAutoHyphens w:val="0"/>
        <w:autoSpaceDE w:val="0"/>
        <w:autoSpaceDN w:val="0"/>
        <w:adjustRightInd w:val="0"/>
        <w:spacing w:line="360" w:lineRule="auto"/>
        <w:ind w:right="45"/>
        <w:jc w:val="center"/>
        <w:rPr>
          <w:rFonts w:eastAsia="Calibri" w:cs="Times New Roman"/>
          <w:i/>
          <w:sz w:val="20"/>
          <w:szCs w:val="20"/>
          <w:lang w:bidi="ar-SA"/>
        </w:rPr>
      </w:pPr>
      <w:r>
        <w:rPr>
          <w:rFonts w:eastAsia="Calibri" w:cs="Times New Roman"/>
          <w:i/>
          <w:sz w:val="20"/>
          <w:szCs w:val="20"/>
          <w:lang w:bidi="ar-SA"/>
        </w:rPr>
        <w:t xml:space="preserve">                                                                                                   ……………………………………………………..</w:t>
      </w:r>
    </w:p>
    <w:p w14:paraId="6F509FA8" w14:textId="77777777" w:rsidR="00360C1B" w:rsidRPr="00A923CC" w:rsidRDefault="00360C1B" w:rsidP="00360C1B">
      <w:pPr>
        <w:spacing w:line="276" w:lineRule="auto"/>
        <w:ind w:left="284"/>
        <w:jc w:val="both"/>
        <w:rPr>
          <w:rFonts w:cs="Times New Roman"/>
          <w:b/>
          <w:sz w:val="22"/>
          <w:szCs w:val="22"/>
        </w:rPr>
      </w:pPr>
      <w:r w:rsidRPr="00A923CC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C54F0" wp14:editId="0CD32B38">
                <wp:simplePos x="0" y="0"/>
                <wp:positionH relativeFrom="margin">
                  <wp:posOffset>3086100</wp:posOffset>
                </wp:positionH>
                <wp:positionV relativeFrom="paragraph">
                  <wp:posOffset>193040</wp:posOffset>
                </wp:positionV>
                <wp:extent cx="2599690" cy="1009650"/>
                <wp:effectExtent l="57150" t="209550" r="200660" b="57150"/>
                <wp:wrapNone/>
                <wp:docPr id="1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793AA31" w14:textId="77777777" w:rsidR="00360C1B" w:rsidRPr="004F2E49" w:rsidRDefault="00360C1B" w:rsidP="00360C1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 oświadczenia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76F521F1" w14:textId="02088883" w:rsidR="00360C1B" w:rsidRPr="00E11090" w:rsidRDefault="00360C1B" w:rsidP="00360C1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</w:t>
                            </w:r>
                            <w:r w:rsidR="00D9101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="00D9101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osobistym lub zaufanym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C54F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3pt;margin-top:15.2pt;width:204.7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">
                <o:extrusion v:ext="view" color="white" on="t"/>
                <v:textbox>
                  <w:txbxContent>
                    <w:p w14:paraId="7793AA31" w14:textId="77777777" w:rsidR="00360C1B" w:rsidRPr="004F2E49" w:rsidRDefault="00360C1B" w:rsidP="00360C1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 oświadczenia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76F521F1" w14:textId="02088883" w:rsidR="00360C1B" w:rsidRPr="00E11090" w:rsidRDefault="00360C1B" w:rsidP="00360C1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</w:t>
                      </w:r>
                      <w:r w:rsidR="00D9101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="00D9101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osobistym lub zaufanym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09ECDE" w14:textId="77777777" w:rsidR="00360C1B" w:rsidRPr="00A923CC" w:rsidRDefault="00360C1B" w:rsidP="00360C1B">
      <w:pPr>
        <w:ind w:left="284"/>
        <w:jc w:val="both"/>
        <w:rPr>
          <w:rFonts w:cs="Times New Roman"/>
          <w:b/>
          <w:sz w:val="22"/>
          <w:szCs w:val="22"/>
        </w:rPr>
      </w:pPr>
    </w:p>
    <w:p w14:paraId="2ED0A571" w14:textId="77777777" w:rsidR="00360C1B" w:rsidRPr="00A923CC" w:rsidRDefault="00360C1B" w:rsidP="00360C1B">
      <w:pPr>
        <w:ind w:left="284"/>
        <w:jc w:val="both"/>
        <w:rPr>
          <w:rFonts w:cs="Times New Roman"/>
          <w:b/>
          <w:sz w:val="22"/>
          <w:szCs w:val="22"/>
        </w:rPr>
      </w:pPr>
    </w:p>
    <w:p w14:paraId="15679AA6" w14:textId="77777777" w:rsidR="00360C1B" w:rsidRPr="00A923CC" w:rsidRDefault="00360C1B" w:rsidP="00360C1B">
      <w:pPr>
        <w:ind w:left="284"/>
        <w:jc w:val="both"/>
        <w:rPr>
          <w:rFonts w:cs="Times New Roman"/>
          <w:b/>
          <w:sz w:val="22"/>
          <w:szCs w:val="22"/>
        </w:rPr>
      </w:pPr>
    </w:p>
    <w:p w14:paraId="42A49E6F" w14:textId="77777777" w:rsidR="00360C1B" w:rsidRPr="00A923CC" w:rsidRDefault="00360C1B" w:rsidP="00360C1B">
      <w:pPr>
        <w:spacing w:line="276" w:lineRule="auto"/>
        <w:ind w:right="-993"/>
        <w:contextualSpacing/>
        <w:jc w:val="both"/>
        <w:rPr>
          <w:rFonts w:cs="Times New Roman"/>
          <w:sz w:val="18"/>
          <w:szCs w:val="20"/>
        </w:rPr>
      </w:pPr>
      <w:r w:rsidRPr="00A923CC">
        <w:rPr>
          <w:rFonts w:cs="Times New Roman"/>
          <w:sz w:val="18"/>
          <w:szCs w:val="18"/>
        </w:rPr>
        <w:t xml:space="preserve">      ............................, dn. _ _ . _ _ . _ _ _ _r.                                            </w:t>
      </w:r>
    </w:p>
    <w:p w14:paraId="405ED0C8" w14:textId="77777777" w:rsidR="00360C1B" w:rsidRPr="00A923CC" w:rsidRDefault="00360C1B" w:rsidP="00360C1B">
      <w:pPr>
        <w:tabs>
          <w:tab w:val="left" w:pos="6195"/>
        </w:tabs>
        <w:rPr>
          <w:rFonts w:cs="Times New Roman"/>
          <w:sz w:val="18"/>
          <w:szCs w:val="20"/>
        </w:rPr>
      </w:pPr>
    </w:p>
    <w:p w14:paraId="4CE000EB" w14:textId="5762750A" w:rsidR="000140C0" w:rsidRPr="00D91C81" w:rsidRDefault="000140C0" w:rsidP="00D91C81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sectPr w:rsidR="000140C0" w:rsidRPr="00D91C81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39811" w14:textId="77777777" w:rsidR="00D96445" w:rsidRDefault="00D96445" w:rsidP="007E4908">
      <w:r>
        <w:separator/>
      </w:r>
    </w:p>
  </w:endnote>
  <w:endnote w:type="continuationSeparator" w:id="0">
    <w:p w14:paraId="3530E73A" w14:textId="77777777" w:rsidR="00D96445" w:rsidRDefault="00D96445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2B1D4" w14:textId="77777777" w:rsidR="00D96445" w:rsidRDefault="00D96445" w:rsidP="007E4908">
      <w:r>
        <w:separator/>
      </w:r>
    </w:p>
  </w:footnote>
  <w:footnote w:type="continuationSeparator" w:id="0">
    <w:p w14:paraId="67780585" w14:textId="77777777" w:rsidR="00D96445" w:rsidRDefault="00D96445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A58D" w14:textId="77777777" w:rsidR="00050E65" w:rsidRDefault="00050E65" w:rsidP="00050E65">
    <w:pPr>
      <w:pStyle w:val="Nagwek"/>
    </w:pPr>
  </w:p>
  <w:p w14:paraId="315237A8" w14:textId="742A2018" w:rsidR="00C61522" w:rsidRDefault="00050E65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0" allowOverlap="1" wp14:anchorId="535E0265" wp14:editId="4E3BC140">
              <wp:simplePos x="0" y="0"/>
              <wp:positionH relativeFrom="page">
                <wp:posOffset>1981835</wp:posOffset>
              </wp:positionH>
              <wp:positionV relativeFrom="paragraph">
                <wp:posOffset>26035</wp:posOffset>
              </wp:positionV>
              <wp:extent cx="5492115" cy="508000"/>
              <wp:effectExtent l="0" t="0" r="0" b="0"/>
              <wp:wrapSquare wrapText="bothSides"/>
              <wp:docPr id="866214840" name="Prostoką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2115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58A5640" w14:textId="77777777" w:rsidR="00050E65" w:rsidRDefault="00050E65" w:rsidP="00050E65">
                          <w:pPr>
                            <w:pStyle w:val="Zawartoramki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ul. Batorego 25, 95-010 Stryków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br/>
                            <w:t>T: +48 42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 7 198 198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, +48 42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7 198 160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, E: zgkim@zgkim-strykow.pl, www.zgkim-strykow.pl</w:t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35E0265" id="Prostokąt 10" o:spid="_x0000_s1027" style="position:absolute;left:0;text-align:left;margin-left:156.05pt;margin-top:2.05pt;width:432.45pt;height:40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" o:allowincell="f" filled="f" stroked="f">
              <v:textbox style="mso-fit-shape-to-text:t">
                <w:txbxContent>
                  <w:p w14:paraId="758A5640" w14:textId="77777777" w:rsidR="00050E65" w:rsidRDefault="00050E65" w:rsidP="00050E65">
                    <w:pPr>
                      <w:pStyle w:val="Zawartoramki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ul. Batorego 25, 95-010 Stryków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br/>
                      <w:t>T: +48 42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 7 198 198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, +48 42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  <w:szCs w:val="20"/>
                      </w:rPr>
                      <w:t>7 198 160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, E: zgkim@zgkim-strykow.pl, www.zgkim-strykow.pl</w:t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0" allowOverlap="1" wp14:anchorId="588EB388" wp14:editId="0ECCC12D">
              <wp:simplePos x="0" y="0"/>
              <wp:positionH relativeFrom="column">
                <wp:posOffset>-614680</wp:posOffset>
              </wp:positionH>
              <wp:positionV relativeFrom="paragraph">
                <wp:posOffset>-34290</wp:posOffset>
              </wp:positionV>
              <wp:extent cx="1473835" cy="1117600"/>
              <wp:effectExtent l="0" t="0" r="0" b="6350"/>
              <wp:wrapSquare wrapText="bothSides"/>
              <wp:docPr id="1860723925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3835" cy="1117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42944D8" w14:textId="084C0A11" w:rsidR="00050E65" w:rsidRDefault="00050E65" w:rsidP="00050E65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 w:rsidRPr="00EC4626"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DBC8438" wp14:editId="36341D12">
                                <wp:extent cx="1280160" cy="914400"/>
                                <wp:effectExtent l="0" t="0" r="0" b="0"/>
                                <wp:docPr id="1501638736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80160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B388" id="Prostokąt 8" o:spid="_x0000_s1028" style="position:absolute;left:0;text-align:left;margin-left:-48.4pt;margin-top:-2.7pt;width:116.05pt;height:8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" o:allowincell="f" filled="f" stroked="f">
              <v:textbox>
                <w:txbxContent>
                  <w:p w14:paraId="242944D8" w14:textId="084C0A11" w:rsidR="00050E65" w:rsidRDefault="00050E65" w:rsidP="00050E65">
                    <w:pPr>
                      <w:pStyle w:val="Zawartoramki"/>
                      <w:rPr>
                        <w:color w:val="000000"/>
                      </w:rPr>
                    </w:pPr>
                    <w:r w:rsidRPr="00EC4626">
                      <w:rPr>
                        <w:noProof/>
                        <w:color w:val="000000"/>
                      </w:rPr>
                      <w:drawing>
                        <wp:inline distT="0" distB="0" distL="0" distR="0" wp14:anchorId="5DBC8438" wp14:editId="36341D12">
                          <wp:extent cx="1280160" cy="914400"/>
                          <wp:effectExtent l="0" t="0" r="0" b="0"/>
                          <wp:docPr id="1501638736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016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 xml:space="preserve">ZP– </w:t>
    </w:r>
    <w:r w:rsidR="00BC616E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odpad/202</w:t>
    </w:r>
    <w:r w:rsidR="00D91013"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  <w:t>6</w:t>
    </w:r>
  </w:p>
  <w:p w14:paraId="52CCA06A" w14:textId="77777777" w:rsidR="00BC616E" w:rsidRPr="00C01AF2" w:rsidRDefault="00BC616E" w:rsidP="00BC616E">
    <w:pPr>
      <w:pStyle w:val="Nagwek"/>
      <w:spacing w:beforeAutospacing="1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9"/>
    <w:multiLevelType w:val="singleLevel"/>
    <w:tmpl w:val="B8C25CF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9" w15:restartNumberingAfterBreak="0">
    <w:nsid w:val="0000000A"/>
    <w:multiLevelType w:val="singleLevel"/>
    <w:tmpl w:val="BBF2B8B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53B6A"/>
    <w:multiLevelType w:val="hybridMultilevel"/>
    <w:tmpl w:val="C96015A2"/>
    <w:lvl w:ilvl="0" w:tplc="6994B46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0000CC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A5375"/>
    <w:multiLevelType w:val="hybridMultilevel"/>
    <w:tmpl w:val="ED94F8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13"/>
  </w:num>
  <w:num w:numId="2" w16cid:durableId="947732836">
    <w:abstractNumId w:val="19"/>
  </w:num>
  <w:num w:numId="3" w16cid:durableId="1691645539">
    <w:abstractNumId w:val="16"/>
  </w:num>
  <w:num w:numId="4" w16cid:durableId="619191173">
    <w:abstractNumId w:val="22"/>
  </w:num>
  <w:num w:numId="5" w16cid:durableId="1592855862">
    <w:abstractNumId w:val="18"/>
  </w:num>
  <w:num w:numId="6" w16cid:durableId="20709584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20"/>
  </w:num>
  <w:num w:numId="8" w16cid:durableId="1837649159">
    <w:abstractNumId w:val="21"/>
  </w:num>
  <w:num w:numId="9" w16cid:durableId="67924185">
    <w:abstractNumId w:val="15"/>
  </w:num>
  <w:num w:numId="10" w16cid:durableId="47344656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9931113">
    <w:abstractNumId w:val="0"/>
  </w:num>
  <w:num w:numId="12" w16cid:durableId="616252186">
    <w:abstractNumId w:val="1"/>
  </w:num>
  <w:num w:numId="13" w16cid:durableId="1985350504">
    <w:abstractNumId w:val="2"/>
  </w:num>
  <w:num w:numId="14" w16cid:durableId="889458291">
    <w:abstractNumId w:val="3"/>
  </w:num>
  <w:num w:numId="15" w16cid:durableId="382801614">
    <w:abstractNumId w:val="4"/>
  </w:num>
  <w:num w:numId="16" w16cid:durableId="293364625">
    <w:abstractNumId w:val="5"/>
  </w:num>
  <w:num w:numId="17" w16cid:durableId="24328278">
    <w:abstractNumId w:val="6"/>
  </w:num>
  <w:num w:numId="18" w16cid:durableId="2027705976">
    <w:abstractNumId w:val="7"/>
  </w:num>
  <w:num w:numId="19" w16cid:durableId="153035719">
    <w:abstractNumId w:val="8"/>
  </w:num>
  <w:num w:numId="20" w16cid:durableId="1395544241">
    <w:abstractNumId w:val="9"/>
  </w:num>
  <w:num w:numId="21" w16cid:durableId="1337995767">
    <w:abstractNumId w:val="10"/>
  </w:num>
  <w:num w:numId="22" w16cid:durableId="343020056">
    <w:abstractNumId w:val="11"/>
  </w:num>
  <w:num w:numId="23" w16cid:durableId="1627391786">
    <w:abstractNumId w:val="12"/>
  </w:num>
  <w:num w:numId="24" w16cid:durableId="1550022994">
    <w:abstractNumId w:val="14"/>
  </w:num>
  <w:num w:numId="25" w16cid:durableId="19777588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50E65"/>
    <w:rsid w:val="00060BB7"/>
    <w:rsid w:val="00071669"/>
    <w:rsid w:val="0007715A"/>
    <w:rsid w:val="000810DB"/>
    <w:rsid w:val="00083DE8"/>
    <w:rsid w:val="000871F8"/>
    <w:rsid w:val="00092133"/>
    <w:rsid w:val="0009256B"/>
    <w:rsid w:val="0009359C"/>
    <w:rsid w:val="00094A5E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2502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67B97"/>
    <w:rsid w:val="00167F99"/>
    <w:rsid w:val="00171ABD"/>
    <w:rsid w:val="00175BB2"/>
    <w:rsid w:val="00184109"/>
    <w:rsid w:val="00190B89"/>
    <w:rsid w:val="001A535D"/>
    <w:rsid w:val="001A6E73"/>
    <w:rsid w:val="001B1CC9"/>
    <w:rsid w:val="001B4A4C"/>
    <w:rsid w:val="001D79FC"/>
    <w:rsid w:val="001E6187"/>
    <w:rsid w:val="001F13AB"/>
    <w:rsid w:val="002052DC"/>
    <w:rsid w:val="00207930"/>
    <w:rsid w:val="00207F28"/>
    <w:rsid w:val="00215D30"/>
    <w:rsid w:val="00223E93"/>
    <w:rsid w:val="0022682B"/>
    <w:rsid w:val="002321F2"/>
    <w:rsid w:val="00232FC3"/>
    <w:rsid w:val="00253FDF"/>
    <w:rsid w:val="00256E50"/>
    <w:rsid w:val="002607C3"/>
    <w:rsid w:val="00264065"/>
    <w:rsid w:val="00264192"/>
    <w:rsid w:val="002645D6"/>
    <w:rsid w:val="0027092E"/>
    <w:rsid w:val="002801E8"/>
    <w:rsid w:val="00286388"/>
    <w:rsid w:val="002B0055"/>
    <w:rsid w:val="002B09AD"/>
    <w:rsid w:val="002B2A89"/>
    <w:rsid w:val="002B30A5"/>
    <w:rsid w:val="002C5B68"/>
    <w:rsid w:val="002C6A29"/>
    <w:rsid w:val="002C7B6E"/>
    <w:rsid w:val="002D2B68"/>
    <w:rsid w:val="002F3F01"/>
    <w:rsid w:val="002F4868"/>
    <w:rsid w:val="0030115E"/>
    <w:rsid w:val="0030774B"/>
    <w:rsid w:val="00312EBC"/>
    <w:rsid w:val="00316A1A"/>
    <w:rsid w:val="00320E14"/>
    <w:rsid w:val="003262A9"/>
    <w:rsid w:val="003274E6"/>
    <w:rsid w:val="003365B2"/>
    <w:rsid w:val="0034013C"/>
    <w:rsid w:val="00360C1B"/>
    <w:rsid w:val="00360C3F"/>
    <w:rsid w:val="00360E49"/>
    <w:rsid w:val="003614F3"/>
    <w:rsid w:val="00362344"/>
    <w:rsid w:val="003633D1"/>
    <w:rsid w:val="003646E0"/>
    <w:rsid w:val="00373FA8"/>
    <w:rsid w:val="0037521A"/>
    <w:rsid w:val="003845A4"/>
    <w:rsid w:val="00390E23"/>
    <w:rsid w:val="00397A51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37A1"/>
    <w:rsid w:val="004F5A8D"/>
    <w:rsid w:val="004F6554"/>
    <w:rsid w:val="00514823"/>
    <w:rsid w:val="00520AB3"/>
    <w:rsid w:val="0052568C"/>
    <w:rsid w:val="00526755"/>
    <w:rsid w:val="005512DB"/>
    <w:rsid w:val="0055314F"/>
    <w:rsid w:val="00553959"/>
    <w:rsid w:val="005562B0"/>
    <w:rsid w:val="00570CCB"/>
    <w:rsid w:val="00571183"/>
    <w:rsid w:val="00586E13"/>
    <w:rsid w:val="005917B1"/>
    <w:rsid w:val="005A3DD1"/>
    <w:rsid w:val="005B7241"/>
    <w:rsid w:val="005B7E39"/>
    <w:rsid w:val="005C39E2"/>
    <w:rsid w:val="005C484C"/>
    <w:rsid w:val="005D5A97"/>
    <w:rsid w:val="005D7306"/>
    <w:rsid w:val="005E4ED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2F5A"/>
    <w:rsid w:val="0067448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D5402"/>
    <w:rsid w:val="006E0997"/>
    <w:rsid w:val="006E653E"/>
    <w:rsid w:val="006F0D3C"/>
    <w:rsid w:val="006F0FE5"/>
    <w:rsid w:val="006F58B3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00E9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80503B"/>
    <w:rsid w:val="00811184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18C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9137A3"/>
    <w:rsid w:val="009278FC"/>
    <w:rsid w:val="00927C93"/>
    <w:rsid w:val="009319D5"/>
    <w:rsid w:val="00944A13"/>
    <w:rsid w:val="0095250C"/>
    <w:rsid w:val="009560BF"/>
    <w:rsid w:val="00962B30"/>
    <w:rsid w:val="0096633F"/>
    <w:rsid w:val="00975D7D"/>
    <w:rsid w:val="00977A06"/>
    <w:rsid w:val="00985F63"/>
    <w:rsid w:val="00987215"/>
    <w:rsid w:val="00997F30"/>
    <w:rsid w:val="009C4CBB"/>
    <w:rsid w:val="009D1EBC"/>
    <w:rsid w:val="009D3A8D"/>
    <w:rsid w:val="009D7C7A"/>
    <w:rsid w:val="00A07BE1"/>
    <w:rsid w:val="00A1031B"/>
    <w:rsid w:val="00A1470E"/>
    <w:rsid w:val="00A211F3"/>
    <w:rsid w:val="00A270AE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A528D"/>
    <w:rsid w:val="00AC61E7"/>
    <w:rsid w:val="00AD4F7F"/>
    <w:rsid w:val="00AE2691"/>
    <w:rsid w:val="00AE755F"/>
    <w:rsid w:val="00AE7ABC"/>
    <w:rsid w:val="00AF0897"/>
    <w:rsid w:val="00AF39EA"/>
    <w:rsid w:val="00B07BF4"/>
    <w:rsid w:val="00B11751"/>
    <w:rsid w:val="00B154EC"/>
    <w:rsid w:val="00B33D5C"/>
    <w:rsid w:val="00B45787"/>
    <w:rsid w:val="00B45794"/>
    <w:rsid w:val="00B469C7"/>
    <w:rsid w:val="00B53B7E"/>
    <w:rsid w:val="00B6133A"/>
    <w:rsid w:val="00B640E3"/>
    <w:rsid w:val="00B71663"/>
    <w:rsid w:val="00B7432F"/>
    <w:rsid w:val="00B95D69"/>
    <w:rsid w:val="00BA6CF7"/>
    <w:rsid w:val="00BB1687"/>
    <w:rsid w:val="00BC616E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6975"/>
    <w:rsid w:val="00C678D8"/>
    <w:rsid w:val="00C82614"/>
    <w:rsid w:val="00C93E34"/>
    <w:rsid w:val="00CB0A90"/>
    <w:rsid w:val="00CC0E19"/>
    <w:rsid w:val="00CC4C71"/>
    <w:rsid w:val="00CC5C97"/>
    <w:rsid w:val="00CC6286"/>
    <w:rsid w:val="00CD52E1"/>
    <w:rsid w:val="00CD7E15"/>
    <w:rsid w:val="00CE16D5"/>
    <w:rsid w:val="00CF2A54"/>
    <w:rsid w:val="00D05A97"/>
    <w:rsid w:val="00D4693A"/>
    <w:rsid w:val="00D560E0"/>
    <w:rsid w:val="00D67C1C"/>
    <w:rsid w:val="00D709BD"/>
    <w:rsid w:val="00D74FD5"/>
    <w:rsid w:val="00D766FD"/>
    <w:rsid w:val="00D76C59"/>
    <w:rsid w:val="00D8418F"/>
    <w:rsid w:val="00D91013"/>
    <w:rsid w:val="00D91C81"/>
    <w:rsid w:val="00D96445"/>
    <w:rsid w:val="00DA0A31"/>
    <w:rsid w:val="00DB240A"/>
    <w:rsid w:val="00DB3533"/>
    <w:rsid w:val="00DB460D"/>
    <w:rsid w:val="00DB7C0E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66536"/>
    <w:rsid w:val="00E830A2"/>
    <w:rsid w:val="00E86CF7"/>
    <w:rsid w:val="00E92031"/>
    <w:rsid w:val="00E94641"/>
    <w:rsid w:val="00EA0230"/>
    <w:rsid w:val="00EB041C"/>
    <w:rsid w:val="00EB3AB8"/>
    <w:rsid w:val="00EB6C4D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161E"/>
    <w:rsid w:val="00F85E15"/>
    <w:rsid w:val="00F865F3"/>
    <w:rsid w:val="00FA72C7"/>
    <w:rsid w:val="00FB5C0A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91C81"/>
    <w:pPr>
      <w:keepNext/>
      <w:numPr>
        <w:ilvl w:val="3"/>
        <w:numId w:val="1"/>
      </w:numPr>
      <w:outlineLvl w:val="3"/>
    </w:pPr>
    <w:rPr>
      <w:rFonts w:eastAsia="Arial" w:cs="Times New Roman"/>
      <w:b/>
      <w:bCs/>
      <w:kern w:val="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50E65"/>
    <w:pPr>
      <w:widowControl/>
      <w:spacing w:after="160" w:line="259" w:lineRule="auto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Nagwek4Znak">
    <w:name w:val="Nagłówek 4 Znak"/>
    <w:basedOn w:val="Domylnaczcionkaakapitu"/>
    <w:link w:val="Nagwek4"/>
    <w:rsid w:val="00D91C81"/>
    <w:rPr>
      <w:rFonts w:ascii="Times New Roman" w:eastAsia="Arial" w:hAnsi="Times New Roman" w:cs="Times New Roman"/>
      <w:b/>
      <w:bCs/>
      <w:kern w:val="1"/>
      <w:sz w:val="24"/>
      <w:szCs w:val="24"/>
      <w:lang w:eastAsia="zh-CN" w:bidi="hi-IN"/>
    </w:rPr>
  </w:style>
  <w:style w:type="character" w:customStyle="1" w:styleId="WW8Num2z0">
    <w:name w:val="WW8Num2z0"/>
    <w:rsid w:val="00D91C81"/>
    <w:rPr>
      <w:rFonts w:ascii="Symbol" w:hAnsi="Symbol" w:cs="Symbol"/>
    </w:rPr>
  </w:style>
  <w:style w:type="character" w:customStyle="1" w:styleId="WW8Num3z0">
    <w:name w:val="WW8Num3z0"/>
    <w:rsid w:val="00D91C81"/>
    <w:rPr>
      <w:rFonts w:ascii="Wingdings" w:hAnsi="Wingdings" w:cs="Wingdings"/>
    </w:rPr>
  </w:style>
  <w:style w:type="character" w:customStyle="1" w:styleId="WW8Num7z0">
    <w:name w:val="WW8Num7z0"/>
    <w:rsid w:val="00D91C81"/>
    <w:rPr>
      <w:rFonts w:ascii="Symbol" w:hAnsi="Symbol" w:cs="Symbol"/>
    </w:rPr>
  </w:style>
  <w:style w:type="character" w:customStyle="1" w:styleId="WW8Num8z0">
    <w:name w:val="WW8Num8z0"/>
    <w:rsid w:val="00D91C81"/>
    <w:rPr>
      <w:b w:val="0"/>
    </w:rPr>
  </w:style>
  <w:style w:type="character" w:customStyle="1" w:styleId="Absatz-Standardschriftart">
    <w:name w:val="Absatz-Standardschriftart"/>
    <w:rsid w:val="00D91C81"/>
  </w:style>
  <w:style w:type="character" w:customStyle="1" w:styleId="WW8Num11z0">
    <w:name w:val="WW8Num11z0"/>
    <w:rsid w:val="00D91C81"/>
    <w:rPr>
      <w:b w:val="0"/>
    </w:rPr>
  </w:style>
  <w:style w:type="character" w:customStyle="1" w:styleId="WW-Absatz-Standardschriftart">
    <w:name w:val="WW-Absatz-Standardschriftart"/>
    <w:rsid w:val="00D91C81"/>
  </w:style>
  <w:style w:type="character" w:customStyle="1" w:styleId="WW8Num7z1">
    <w:name w:val="WW8Num7z1"/>
    <w:rsid w:val="00D91C81"/>
    <w:rPr>
      <w:rFonts w:ascii="Courier New" w:hAnsi="Courier New" w:cs="Courier New"/>
    </w:rPr>
  </w:style>
  <w:style w:type="character" w:customStyle="1" w:styleId="WW8Num7z2">
    <w:name w:val="WW8Num7z2"/>
    <w:rsid w:val="00D91C81"/>
    <w:rPr>
      <w:rFonts w:ascii="Wingdings" w:hAnsi="Wingdings" w:cs="Wingdings"/>
    </w:rPr>
  </w:style>
  <w:style w:type="character" w:customStyle="1" w:styleId="WW8Num1z0">
    <w:name w:val="WW8Num1z0"/>
    <w:rsid w:val="00D91C81"/>
    <w:rPr>
      <w:rFonts w:ascii="Wingdings" w:hAnsi="Wingdings" w:cs="Wingdings"/>
    </w:rPr>
  </w:style>
  <w:style w:type="character" w:customStyle="1" w:styleId="WW8Num1z1">
    <w:name w:val="WW8Num1z1"/>
    <w:rsid w:val="00D91C81"/>
    <w:rPr>
      <w:rFonts w:ascii="Courier New" w:hAnsi="Courier New" w:cs="Courier New"/>
    </w:rPr>
  </w:style>
  <w:style w:type="character" w:customStyle="1" w:styleId="WW8Num1z3">
    <w:name w:val="WW8Num1z3"/>
    <w:rsid w:val="00D91C81"/>
    <w:rPr>
      <w:rFonts w:ascii="Symbol" w:hAnsi="Symbol" w:cs="Symbol"/>
    </w:rPr>
  </w:style>
  <w:style w:type="character" w:customStyle="1" w:styleId="WW8Num4z0">
    <w:name w:val="WW8Num4z0"/>
    <w:rsid w:val="00D91C81"/>
    <w:rPr>
      <w:rFonts w:ascii="Courier New" w:hAnsi="Courier New" w:cs="Courier New"/>
    </w:rPr>
  </w:style>
  <w:style w:type="character" w:customStyle="1" w:styleId="WW8Num4z2">
    <w:name w:val="WW8Num4z2"/>
    <w:rsid w:val="00D91C81"/>
    <w:rPr>
      <w:rFonts w:ascii="Wingdings" w:hAnsi="Wingdings" w:cs="Wingdings"/>
    </w:rPr>
  </w:style>
  <w:style w:type="character" w:customStyle="1" w:styleId="WW8Num4z3">
    <w:name w:val="WW8Num4z3"/>
    <w:rsid w:val="00D91C81"/>
    <w:rPr>
      <w:rFonts w:ascii="Symbol" w:hAnsi="Symbol" w:cs="Symbol"/>
    </w:rPr>
  </w:style>
  <w:style w:type="character" w:customStyle="1" w:styleId="WW8Num10z0">
    <w:name w:val="WW8Num10z0"/>
    <w:rsid w:val="00D91C81"/>
    <w:rPr>
      <w:b w:val="0"/>
    </w:rPr>
  </w:style>
  <w:style w:type="paragraph" w:customStyle="1" w:styleId="Nagwek1">
    <w:name w:val="Nagłówek1"/>
    <w:basedOn w:val="Normalny"/>
    <w:next w:val="Tekstpodstawowy"/>
    <w:rsid w:val="00D91C81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  <w:lang w:eastAsia="zh-CN" w:bidi="hi-IN"/>
    </w:rPr>
  </w:style>
  <w:style w:type="paragraph" w:styleId="Lista">
    <w:name w:val="List"/>
    <w:basedOn w:val="Tekstpodstawowy"/>
    <w:rsid w:val="00D91C81"/>
    <w:rPr>
      <w:rFonts w:eastAsia="Lucida Sans Unicode" w:cs="Mangal"/>
      <w:kern w:val="1"/>
      <w:lang w:eastAsia="zh-CN" w:bidi="hi-IN"/>
    </w:rPr>
  </w:style>
  <w:style w:type="paragraph" w:styleId="Legenda">
    <w:name w:val="caption"/>
    <w:basedOn w:val="Normalny"/>
    <w:qFormat/>
    <w:rsid w:val="00D91C81"/>
    <w:pPr>
      <w:suppressLineNumbers/>
      <w:spacing w:before="120" w:after="120"/>
    </w:pPr>
    <w:rPr>
      <w:rFonts w:eastAsia="Lucida Sans Unicode" w:cs="Mangal"/>
      <w:i/>
      <w:iCs/>
      <w:kern w:val="1"/>
      <w:lang w:eastAsia="zh-CN" w:bidi="hi-IN"/>
    </w:rPr>
  </w:style>
  <w:style w:type="paragraph" w:customStyle="1" w:styleId="Indeks">
    <w:name w:val="Indeks"/>
    <w:basedOn w:val="Normalny"/>
    <w:rsid w:val="00D91C81"/>
    <w:pPr>
      <w:suppressLineNumbers/>
    </w:pPr>
    <w:rPr>
      <w:rFonts w:eastAsia="Lucida Sans Unicode" w:cs="Mangal"/>
      <w:kern w:val="1"/>
      <w:lang w:eastAsia="zh-CN" w:bidi="hi-IN"/>
    </w:rPr>
  </w:style>
  <w:style w:type="paragraph" w:styleId="Podtytu">
    <w:name w:val="Subtitle"/>
    <w:basedOn w:val="Nagwek1"/>
    <w:next w:val="Tekstpodstawowy"/>
    <w:link w:val="PodtytuZnak"/>
    <w:qFormat/>
    <w:rsid w:val="00D91C81"/>
    <w:pPr>
      <w:jc w:val="center"/>
    </w:pPr>
    <w:rPr>
      <w:rFonts w:cs="Arial"/>
      <w:i/>
      <w:iCs/>
    </w:rPr>
  </w:style>
  <w:style w:type="character" w:customStyle="1" w:styleId="PodtytuZnak">
    <w:name w:val="Podtytuł Znak"/>
    <w:basedOn w:val="Domylnaczcionkaakapitu"/>
    <w:link w:val="Podtytu"/>
    <w:rsid w:val="00D91C81"/>
    <w:rPr>
      <w:rFonts w:ascii="Arial" w:eastAsia="Lucida Sans Unicode" w:hAnsi="Arial" w:cs="Arial"/>
      <w:i/>
      <w:iCs/>
      <w:kern w:val="1"/>
      <w:sz w:val="28"/>
      <w:szCs w:val="28"/>
      <w:lang w:eastAsia="zh-CN" w:bidi="hi-IN"/>
    </w:rPr>
  </w:style>
  <w:style w:type="paragraph" w:customStyle="1" w:styleId="Tekstpodstawowy21">
    <w:name w:val="Tekst podstawowy 21"/>
    <w:basedOn w:val="Normalny"/>
    <w:rsid w:val="00D91C81"/>
    <w:pPr>
      <w:autoSpaceDE w:val="0"/>
      <w:jc w:val="both"/>
    </w:pPr>
    <w:rPr>
      <w:rFonts w:eastAsia="Arial" w:cs="Arial"/>
      <w:b/>
      <w:bCs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865</Words>
  <Characters>5511</Characters>
  <Application>Microsoft Office Word</Application>
  <DocSecurity>0</DocSecurity>
  <Lines>117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Bartosz Szulc</cp:lastModifiedBy>
  <cp:revision>6</cp:revision>
  <cp:lastPrinted>2025-12-08T11:18:00Z</cp:lastPrinted>
  <dcterms:created xsi:type="dcterms:W3CDTF">2024-12-15T19:28:00Z</dcterms:created>
  <dcterms:modified xsi:type="dcterms:W3CDTF">2025-12-08T11:18:00Z</dcterms:modified>
</cp:coreProperties>
</file>